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F5303C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A93AD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25CD5" w:rsidRDefault="007F1AF9" w:rsidP="007F1AF9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</w:t>
      </w:r>
      <w:r w:rsidR="007556FF" w:rsidRPr="00E25CD5">
        <w:rPr>
          <w:sz w:val="24"/>
          <w:szCs w:val="24"/>
        </w:rPr>
        <w:t>УТВЕРЖДАЮ:</w:t>
      </w:r>
    </w:p>
    <w:p w:rsidR="00EF2B14" w:rsidRPr="00E25CD5" w:rsidRDefault="00EF2B14" w:rsidP="00684141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25CD5" w:rsidRDefault="00EF2B14" w:rsidP="00684141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25CD5" w:rsidRDefault="00E25CD5" w:rsidP="00EF2B14">
      <w:pPr>
        <w:ind w:firstLine="0"/>
        <w:rPr>
          <w:sz w:val="24"/>
          <w:szCs w:val="24"/>
        </w:rPr>
      </w:pPr>
    </w:p>
    <w:p w:rsidR="00EF2B14" w:rsidRPr="00E25CD5" w:rsidRDefault="00EF2B14" w:rsidP="00EF2B14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EF2B14" w:rsidRPr="00E25CD5" w:rsidRDefault="00EF2B14" w:rsidP="00EF2B14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25CD5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E25CD5" w:rsidRPr="00382A07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>Договор</w:t>
      </w:r>
      <w:r w:rsidR="00E25CD5">
        <w:rPr>
          <w:b/>
          <w:sz w:val="24"/>
          <w:szCs w:val="24"/>
        </w:rPr>
        <w:t>а</w:t>
      </w:r>
      <w:r w:rsidR="007556FF" w:rsidRPr="00EF2B14">
        <w:rPr>
          <w:b/>
          <w:sz w:val="24"/>
          <w:szCs w:val="24"/>
        </w:rPr>
        <w:t xml:space="preserve"> на </w:t>
      </w:r>
      <w:r w:rsidR="00423DE1" w:rsidRPr="00423DE1">
        <w:rPr>
          <w:b/>
          <w:sz w:val="24"/>
          <w:szCs w:val="24"/>
        </w:rPr>
        <w:t xml:space="preserve">поставку брендированной продукции с логотипом филиала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Pr="00382A07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23DE1"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28163C">
        <w:rPr>
          <w:iCs/>
          <w:sz w:val="24"/>
          <w:szCs w:val="24"/>
        </w:rPr>
        <w:t>й</w:t>
      </w:r>
      <w:r w:rsidR="00EF2B14" w:rsidRPr="00EF2B14">
        <w:rPr>
          <w:iCs/>
          <w:sz w:val="24"/>
          <w:szCs w:val="24"/>
        </w:rPr>
        <w:t xml:space="preserve"> телефон: (4862) 44-50-31</w:t>
      </w:r>
      <w:r w:rsidR="0028163C">
        <w:rPr>
          <w:iCs/>
          <w:sz w:val="24"/>
          <w:szCs w:val="24"/>
        </w:rPr>
        <w:t xml:space="preserve"> доб. 387</w:t>
      </w:r>
      <w:r w:rsidR="00EF2B14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28163C">
        <w:rPr>
          <w:sz w:val="24"/>
          <w:szCs w:val="24"/>
        </w:rPr>
        <w:t xml:space="preserve"> доб. 387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</w:t>
        </w:r>
        <w:proofErr w:type="gramEnd"/>
        <w:r w:rsidR="00EF2B14" w:rsidRPr="00EF2B14">
          <w:rPr>
            <w:rStyle w:val="a7"/>
            <w:sz w:val="24"/>
            <w:szCs w:val="24"/>
          </w:rPr>
          <w:t>.</w:t>
        </w:r>
        <w:proofErr w:type="gramStart"/>
        <w:r w:rsidR="00EF2B14" w:rsidRPr="00EF2B14">
          <w:rPr>
            <w:rStyle w:val="a7"/>
            <w:sz w:val="24"/>
            <w:szCs w:val="24"/>
          </w:rPr>
          <w:t>ru</w:t>
        </w:r>
      </w:hyperlink>
      <w:r w:rsidR="00EF2B14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28163C">
        <w:rPr>
          <w:sz w:val="24"/>
          <w:szCs w:val="24"/>
        </w:rPr>
        <w:t xml:space="preserve"> доб. 375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proofErr w:type="gramEnd"/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28163C">
        <w:rPr>
          <w:b/>
          <w:sz w:val="24"/>
          <w:szCs w:val="24"/>
        </w:rPr>
        <w:t>05</w:t>
      </w:r>
      <w:r w:rsidRPr="00EF2B14">
        <w:rPr>
          <w:b/>
          <w:sz w:val="24"/>
          <w:szCs w:val="24"/>
        </w:rPr>
        <w:t xml:space="preserve">» </w:t>
      </w:r>
      <w:r w:rsidR="0028163C">
        <w:rPr>
          <w:b/>
          <w:sz w:val="24"/>
          <w:szCs w:val="24"/>
        </w:rPr>
        <w:t>июня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423DE1">
        <w:rPr>
          <w:sz w:val="24"/>
          <w:szCs w:val="24"/>
        </w:rPr>
        <w:t xml:space="preserve"> на</w:t>
      </w:r>
      <w:r w:rsidR="00702B2C" w:rsidRPr="00EF2B14">
        <w:rPr>
          <w:sz w:val="24"/>
          <w:szCs w:val="24"/>
        </w:rPr>
        <w:t xml:space="preserve"> </w:t>
      </w:r>
      <w:r w:rsidR="00423DE1" w:rsidRPr="00423DE1">
        <w:rPr>
          <w:sz w:val="24"/>
          <w:szCs w:val="24"/>
        </w:rPr>
        <w:t>поставку брендированной продукции с логотипом филиала</w:t>
      </w:r>
      <w:r w:rsidR="00EF2B14" w:rsidRPr="00EF2B14">
        <w:rPr>
          <w:sz w:val="24"/>
          <w:szCs w:val="24"/>
        </w:rPr>
        <w:t xml:space="preserve">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>, расположенный по адресу:</w:t>
      </w:r>
      <w:proofErr w:type="gramEnd"/>
      <w:r w:rsidR="00EF2B14" w:rsidRPr="00EF2B14">
        <w:rPr>
          <w:sz w:val="24"/>
          <w:szCs w:val="24"/>
        </w:rPr>
        <w:t xml:space="preserve">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833156" w:rsidRPr="00833156">
          <w:rPr>
            <w:rStyle w:val="a7"/>
            <w:sz w:val="24"/>
            <w:szCs w:val="24"/>
          </w:rPr>
          <w:t>etp.rosseti.ru</w:t>
        </w:r>
      </w:hyperlink>
      <w:r w:rsidR="00833156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EF2B1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423DE1" w:rsidRPr="00423DE1">
        <w:rPr>
          <w:sz w:val="24"/>
          <w:szCs w:val="24"/>
        </w:rPr>
        <w:t xml:space="preserve">поставку брендированной продукции с логотипом филиала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702B2C" w:rsidRPr="00EF2B14">
        <w:rPr>
          <w:sz w:val="24"/>
          <w:szCs w:val="24"/>
        </w:rPr>
        <w:t>.</w:t>
      </w:r>
    </w:p>
    <w:p w:rsidR="008C4223" w:rsidRPr="00EF2B1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F2B14">
        <w:rPr>
          <w:sz w:val="24"/>
          <w:szCs w:val="24"/>
        </w:rPr>
        <w:t xml:space="preserve">Количество лотов: </w:t>
      </w:r>
      <w:r w:rsidRPr="00EF2B14">
        <w:rPr>
          <w:b/>
          <w:sz w:val="24"/>
          <w:szCs w:val="24"/>
        </w:rPr>
        <w:t>1 (один)</w:t>
      </w:r>
      <w:r w:rsidRPr="00EF2B14">
        <w:rPr>
          <w:sz w:val="24"/>
          <w:szCs w:val="24"/>
        </w:rPr>
        <w:t>.</w:t>
      </w:r>
    </w:p>
    <w:bookmarkEnd w:id="18"/>
    <w:p w:rsidR="00804801" w:rsidRPr="00EF2B14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F2B14">
        <w:rPr>
          <w:sz w:val="24"/>
          <w:szCs w:val="24"/>
        </w:rPr>
        <w:t xml:space="preserve">        </w:t>
      </w:r>
      <w:r w:rsidR="00B5344A" w:rsidRPr="00EF2B14">
        <w:rPr>
          <w:sz w:val="24"/>
          <w:szCs w:val="24"/>
        </w:rPr>
        <w:t>Частичное выполнение</w:t>
      </w:r>
      <w:r w:rsidR="002946EF" w:rsidRPr="00EF2B14">
        <w:rPr>
          <w:sz w:val="24"/>
          <w:szCs w:val="24"/>
        </w:rPr>
        <w:t xml:space="preserve"> </w:t>
      </w:r>
      <w:r w:rsidR="004D17BD" w:rsidRPr="00EF2B14">
        <w:rPr>
          <w:sz w:val="24"/>
          <w:szCs w:val="24"/>
        </w:rPr>
        <w:t>поставок</w:t>
      </w:r>
      <w:r w:rsidRPr="00EF2B14">
        <w:rPr>
          <w:sz w:val="24"/>
          <w:szCs w:val="24"/>
        </w:rPr>
        <w:t xml:space="preserve"> </w:t>
      </w:r>
      <w:r w:rsidR="00B5344A" w:rsidRPr="00EF2B14">
        <w:rPr>
          <w:sz w:val="24"/>
          <w:szCs w:val="24"/>
        </w:rPr>
        <w:t>не допускается.</w:t>
      </w:r>
    </w:p>
    <w:p w:rsidR="00717F60" w:rsidRPr="00EF2B14" w:rsidRDefault="000A34AF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</w:t>
      </w:r>
      <w:r w:rsidR="00717F60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постав</w:t>
      </w:r>
      <w:r w:rsidR="00423DE1">
        <w:rPr>
          <w:sz w:val="24"/>
          <w:szCs w:val="24"/>
        </w:rPr>
        <w:t>ки</w:t>
      </w:r>
      <w:r>
        <w:rPr>
          <w:sz w:val="24"/>
          <w:szCs w:val="24"/>
        </w:rPr>
        <w:t xml:space="preserve"> продукции</w:t>
      </w:r>
      <w:r w:rsidR="00717F60" w:rsidRPr="00EF2B14">
        <w:rPr>
          <w:sz w:val="24"/>
          <w:szCs w:val="24"/>
        </w:rPr>
        <w:t xml:space="preserve">: </w:t>
      </w:r>
      <w:bookmarkStart w:id="20" w:name="_GoBack"/>
      <w:r w:rsidR="00423DE1" w:rsidRPr="00423DE1">
        <w:rPr>
          <w:sz w:val="24"/>
          <w:szCs w:val="24"/>
        </w:rPr>
        <w:t>с момента подписания договора</w:t>
      </w:r>
      <w:r w:rsidR="00423DE1">
        <w:rPr>
          <w:sz w:val="24"/>
          <w:szCs w:val="24"/>
        </w:rPr>
        <w:t xml:space="preserve"> до 10.12.2018</w:t>
      </w:r>
      <w:bookmarkEnd w:id="20"/>
      <w:r w:rsidR="00717F60" w:rsidRPr="00EF2B14">
        <w:rPr>
          <w:sz w:val="24"/>
          <w:szCs w:val="24"/>
        </w:rPr>
        <w:t>.</w:t>
      </w:r>
      <w:bookmarkEnd w:id="19"/>
    </w:p>
    <w:p w:rsidR="002A47D1" w:rsidRPr="00EF2B14" w:rsidRDefault="002A47D1" w:rsidP="001F7C1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EF2B14">
        <w:rPr>
          <w:sz w:val="24"/>
          <w:szCs w:val="24"/>
        </w:rPr>
        <w:t xml:space="preserve">Отгрузочные реквизиты/базис поставки: </w:t>
      </w:r>
      <w:bookmarkEnd w:id="21"/>
      <w:r w:rsidR="001F7C1C" w:rsidRPr="001F7C1C">
        <w:rPr>
          <w:sz w:val="24"/>
          <w:szCs w:val="24"/>
        </w:rPr>
        <w:t>филиал ПАО «МРСК Центра»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-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«Орелэнерго», 302030, г.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Орел,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пл.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Мира,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д.</w:t>
      </w:r>
      <w:r w:rsidR="001F7C1C">
        <w:rPr>
          <w:sz w:val="24"/>
          <w:szCs w:val="24"/>
        </w:rPr>
        <w:t xml:space="preserve"> </w:t>
      </w:r>
      <w:r w:rsidR="001F7C1C" w:rsidRPr="001F7C1C">
        <w:rPr>
          <w:sz w:val="24"/>
          <w:szCs w:val="24"/>
        </w:rPr>
        <w:t>2</w:t>
      </w:r>
      <w:r w:rsidR="008D2928" w:rsidRPr="00EF2B14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F2B14">
        <w:rPr>
          <w:iCs/>
          <w:sz w:val="24"/>
          <w:szCs w:val="24"/>
        </w:rPr>
        <w:t xml:space="preserve">Форма и порядок оплаты: </w:t>
      </w:r>
      <w:bookmarkEnd w:id="22"/>
      <w:r w:rsidR="00EF2B14" w:rsidRPr="00EF2B1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</w:t>
      </w:r>
      <w:r w:rsidR="00EF2B14" w:rsidRPr="00313D4E">
        <w:rPr>
          <w:sz w:val="24"/>
          <w:szCs w:val="24"/>
        </w:rPr>
        <w:t xml:space="preserve"> документов,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 xml:space="preserve">подготовить </w:t>
      </w:r>
      <w:r w:rsidR="004B5EB3" w:rsidRPr="00382A07">
        <w:rPr>
          <w:iCs/>
          <w:sz w:val="24"/>
          <w:szCs w:val="24"/>
        </w:rPr>
        <w:lastRenderedPageBreak/>
        <w:t>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280464" w:rsidRPr="00EF2B14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7" w:name="_Ref472411304"/>
      <w:r w:rsidRPr="00EF2B14">
        <w:rPr>
          <w:bCs w:val="0"/>
          <w:sz w:val="24"/>
          <w:szCs w:val="24"/>
        </w:rPr>
        <w:t xml:space="preserve">Начальная (максимальная) цена </w:t>
      </w:r>
      <w:r w:rsidR="00123C70" w:rsidRPr="00EF2B14">
        <w:rPr>
          <w:bCs w:val="0"/>
          <w:sz w:val="24"/>
          <w:szCs w:val="24"/>
        </w:rPr>
        <w:t>Договор</w:t>
      </w:r>
      <w:r w:rsidRPr="00EF2B14">
        <w:rPr>
          <w:bCs w:val="0"/>
          <w:sz w:val="24"/>
          <w:szCs w:val="24"/>
        </w:rPr>
        <w:t>а</w:t>
      </w:r>
      <w:r w:rsidR="00216641" w:rsidRPr="00EF2B14">
        <w:rPr>
          <w:bCs w:val="0"/>
          <w:sz w:val="24"/>
          <w:szCs w:val="24"/>
        </w:rPr>
        <w:t>:</w:t>
      </w:r>
      <w:bookmarkEnd w:id="327"/>
      <w:r w:rsidR="00EF2B14" w:rsidRPr="00EF2B14">
        <w:rPr>
          <w:b/>
          <w:iCs/>
          <w:color w:val="000000"/>
          <w:sz w:val="24"/>
          <w:szCs w:val="24"/>
        </w:rPr>
        <w:t xml:space="preserve"> </w:t>
      </w:r>
      <w:r w:rsidR="00ED6FA6" w:rsidRPr="00ED6FA6">
        <w:rPr>
          <w:b/>
          <w:iCs/>
          <w:color w:val="000000"/>
          <w:sz w:val="24"/>
          <w:szCs w:val="24"/>
        </w:rPr>
        <w:t xml:space="preserve">1 004 000 </w:t>
      </w:r>
      <w:r w:rsidR="00833156">
        <w:rPr>
          <w:sz w:val="24"/>
          <w:szCs w:val="24"/>
        </w:rPr>
        <w:t>(</w:t>
      </w:r>
      <w:r w:rsidR="00ED6FA6">
        <w:rPr>
          <w:sz w:val="24"/>
          <w:szCs w:val="24"/>
        </w:rPr>
        <w:t>Один миллион четыре тысячи</w:t>
      </w:r>
      <w:r w:rsidR="00EF2B14" w:rsidRPr="00EF2B14">
        <w:rPr>
          <w:sz w:val="24"/>
          <w:szCs w:val="24"/>
        </w:rPr>
        <w:t xml:space="preserve">) рублей 00 копеек РФ, без учета НДС; НДС составляет </w:t>
      </w:r>
      <w:r w:rsidR="00ED6FA6">
        <w:rPr>
          <w:b/>
          <w:color w:val="000000"/>
          <w:sz w:val="24"/>
          <w:szCs w:val="24"/>
        </w:rPr>
        <w:t>180 720</w:t>
      </w:r>
      <w:r w:rsidR="00EF2B14" w:rsidRPr="00EF2B14">
        <w:rPr>
          <w:sz w:val="24"/>
          <w:szCs w:val="24"/>
        </w:rPr>
        <w:t xml:space="preserve"> (</w:t>
      </w:r>
      <w:r w:rsidR="00833156">
        <w:rPr>
          <w:sz w:val="24"/>
          <w:szCs w:val="24"/>
        </w:rPr>
        <w:t>С</w:t>
      </w:r>
      <w:r w:rsidR="00EF2B14" w:rsidRPr="00EF2B14">
        <w:rPr>
          <w:sz w:val="24"/>
          <w:szCs w:val="24"/>
        </w:rPr>
        <w:t xml:space="preserve">то </w:t>
      </w:r>
      <w:r w:rsidR="00ED6FA6">
        <w:rPr>
          <w:sz w:val="24"/>
          <w:szCs w:val="24"/>
        </w:rPr>
        <w:t>восемьдесят тысяч семьсот двадцать</w:t>
      </w:r>
      <w:r w:rsidR="00EF2B14" w:rsidRPr="00EF2B14">
        <w:rPr>
          <w:sz w:val="24"/>
          <w:szCs w:val="24"/>
        </w:rPr>
        <w:t>) рубл</w:t>
      </w:r>
      <w:r w:rsidR="00ED6FA6">
        <w:rPr>
          <w:sz w:val="24"/>
          <w:szCs w:val="24"/>
        </w:rPr>
        <w:t>ей</w:t>
      </w:r>
      <w:r w:rsidR="00EF2B14" w:rsidRPr="00EF2B14">
        <w:rPr>
          <w:sz w:val="24"/>
          <w:szCs w:val="24"/>
        </w:rPr>
        <w:t xml:space="preserve"> </w:t>
      </w:r>
      <w:r w:rsidR="00ED6FA6">
        <w:rPr>
          <w:sz w:val="24"/>
          <w:szCs w:val="24"/>
        </w:rPr>
        <w:t>00</w:t>
      </w:r>
      <w:r w:rsidR="00EF2B14" w:rsidRPr="00EF2B14">
        <w:rPr>
          <w:sz w:val="24"/>
          <w:szCs w:val="24"/>
        </w:rPr>
        <w:t xml:space="preserve"> копеек РФ; </w:t>
      </w:r>
      <w:r w:rsidR="00ED6FA6" w:rsidRPr="00ED6FA6">
        <w:rPr>
          <w:b/>
          <w:color w:val="000000"/>
          <w:sz w:val="24"/>
          <w:szCs w:val="24"/>
        </w:rPr>
        <w:t xml:space="preserve">1 184 720 </w:t>
      </w:r>
      <w:r w:rsidR="00833156">
        <w:rPr>
          <w:sz w:val="24"/>
          <w:szCs w:val="24"/>
        </w:rPr>
        <w:t>(</w:t>
      </w:r>
      <w:r w:rsidR="00ED6FA6">
        <w:rPr>
          <w:sz w:val="24"/>
          <w:szCs w:val="24"/>
        </w:rPr>
        <w:t>Один миллион сто восемьдесят четыре тысячи семьсот двадцать</w:t>
      </w:r>
      <w:r w:rsidR="00EF2B14" w:rsidRPr="00EF2B14">
        <w:rPr>
          <w:sz w:val="24"/>
          <w:szCs w:val="24"/>
        </w:rPr>
        <w:t xml:space="preserve">) рублей </w:t>
      </w:r>
      <w:r w:rsidR="00ED6FA6">
        <w:rPr>
          <w:sz w:val="24"/>
          <w:szCs w:val="24"/>
        </w:rPr>
        <w:t>0</w:t>
      </w:r>
      <w:r w:rsidR="00EF2B14" w:rsidRPr="00EF2B14">
        <w:rPr>
          <w:sz w:val="24"/>
          <w:szCs w:val="24"/>
        </w:rPr>
        <w:t>0 копеек РФ</w:t>
      </w:r>
      <w:r w:rsidR="00280464" w:rsidRPr="00EF2B14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833156">
        <w:rPr>
          <w:sz w:val="24"/>
          <w:szCs w:val="24"/>
        </w:rPr>
        <w:t>максимальная</w:t>
      </w:r>
      <w:r w:rsidRPr="00833156">
        <w:rPr>
          <w:bCs w:val="0"/>
          <w:sz w:val="24"/>
          <w:szCs w:val="24"/>
        </w:rPr>
        <w:t>) цена продукции</w:t>
      </w:r>
      <w:r w:rsidRPr="00382A07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8"/>
      <w:bookmarkEnd w:id="34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>. №</w:t>
      </w:r>
      <w:r w:rsidR="00833156">
        <w:rPr>
          <w:sz w:val="24"/>
          <w:szCs w:val="24"/>
        </w:rPr>
        <w:t>20</w:t>
      </w:r>
      <w:r w:rsidR="00EF2B14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33156">
        <w:rPr>
          <w:szCs w:val="24"/>
        </w:rPr>
        <w:t>с</w:t>
      </w:r>
      <w:r w:rsidR="00EF2B14" w:rsidRPr="00A63D80">
        <w:rPr>
          <w:szCs w:val="24"/>
        </w:rPr>
        <w:t>пециалист</w:t>
      </w:r>
      <w:r w:rsidR="00833156">
        <w:rPr>
          <w:szCs w:val="24"/>
        </w:rPr>
        <w:t>у</w:t>
      </w:r>
      <w:r w:rsidR="00EF2B14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</w:t>
      </w:r>
      <w:r w:rsidR="00833156">
        <w:rPr>
          <w:rFonts w:eastAsia="Calibri"/>
          <w:szCs w:val="24"/>
          <w:lang w:eastAsia="en-US"/>
        </w:rPr>
        <w:t>болотской</w:t>
      </w:r>
      <w:proofErr w:type="spellEnd"/>
      <w:r w:rsidR="00833156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833156">
        <w:rPr>
          <w:rFonts w:eastAsia="Calibri"/>
          <w:szCs w:val="24"/>
          <w:lang w:eastAsia="en-US"/>
        </w:rPr>
        <w:t xml:space="preserve"> Владимировне</w:t>
      </w:r>
      <w:r w:rsidR="00EF2B14" w:rsidRPr="00D13E0E">
        <w:rPr>
          <w:rFonts w:eastAsia="Calibri"/>
          <w:szCs w:val="24"/>
          <w:lang w:eastAsia="en-US"/>
        </w:rPr>
        <w:t xml:space="preserve"> - конт</w:t>
      </w:r>
      <w:r w:rsidR="00833156">
        <w:rPr>
          <w:rFonts w:eastAsia="Calibri"/>
          <w:szCs w:val="24"/>
          <w:lang w:eastAsia="en-US"/>
        </w:rPr>
        <w:t xml:space="preserve">актный телефон (4862) 44-50-31 доб. </w:t>
      </w:r>
      <w:r w:rsidR="00EF2B14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EF2B14" w:rsidRPr="00833156">
          <w:rPr>
            <w:rStyle w:val="a7"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C52FD1">
        <w:rPr>
          <w:b/>
          <w:bCs w:val="0"/>
          <w:sz w:val="24"/>
          <w:szCs w:val="24"/>
        </w:rPr>
        <w:t>21</w:t>
      </w:r>
      <w:r w:rsidR="00EF2B14" w:rsidRPr="00EF2B14">
        <w:rPr>
          <w:b/>
          <w:bCs w:val="0"/>
          <w:sz w:val="24"/>
          <w:szCs w:val="24"/>
        </w:rPr>
        <w:t xml:space="preserve"> </w:t>
      </w:r>
      <w:r w:rsidR="00C52FD1">
        <w:rPr>
          <w:b/>
          <w:bCs w:val="0"/>
          <w:sz w:val="24"/>
          <w:szCs w:val="24"/>
        </w:rPr>
        <w:t>июня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3C" w:rsidRDefault="00F5303C">
      <w:pPr>
        <w:spacing w:line="240" w:lineRule="auto"/>
      </w:pPr>
      <w:r>
        <w:separator/>
      </w:r>
    </w:p>
  </w:endnote>
  <w:endnote w:type="continuationSeparator" w:id="0">
    <w:p w:rsidR="00F5303C" w:rsidRDefault="00F5303C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0A34AF">
      <w:rPr>
        <w:noProof/>
        <w:sz w:val="16"/>
        <w:szCs w:val="16"/>
        <w:lang w:eastAsia="ru-RU"/>
      </w:rPr>
      <w:t>4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>Договор</w:t>
    </w:r>
    <w:r w:rsidR="0028163C">
      <w:rPr>
        <w:sz w:val="18"/>
        <w:szCs w:val="18"/>
      </w:rPr>
      <w:t>а</w:t>
    </w:r>
    <w:r w:rsidRPr="00EF2B14">
      <w:rPr>
        <w:sz w:val="18"/>
        <w:szCs w:val="18"/>
      </w:rPr>
      <w:t xml:space="preserve"> на </w:t>
    </w:r>
    <w:r w:rsidR="00423DE1" w:rsidRPr="00423DE1">
      <w:rPr>
        <w:sz w:val="18"/>
        <w:szCs w:val="18"/>
      </w:rPr>
      <w:t xml:space="preserve">поставку брендированной продукции с логотипом филиала </w:t>
    </w:r>
    <w:r w:rsidR="00EF2B14" w:rsidRPr="00EF2B14">
      <w:rPr>
        <w:snapToGrid w:val="0"/>
        <w:sz w:val="18"/>
        <w:szCs w:val="18"/>
      </w:rPr>
      <w:t xml:space="preserve">для нужд ПАО «МРСК Центра» (филиала </w:t>
    </w:r>
    <w:r w:rsidR="00EF2B14" w:rsidRPr="00EF2B14">
      <w:rPr>
        <w:sz w:val="18"/>
        <w:szCs w:val="18"/>
      </w:rPr>
      <w:t>«</w:t>
    </w:r>
    <w:proofErr w:type="spellStart"/>
    <w:r w:rsidR="00EF2B14" w:rsidRPr="00EF2B14">
      <w:rPr>
        <w:sz w:val="18"/>
        <w:szCs w:val="18"/>
      </w:rPr>
      <w:t>Орёлэнерго</w:t>
    </w:r>
    <w:proofErr w:type="spellEnd"/>
    <w:r w:rsidR="00EF2B14" w:rsidRPr="00EF2B14">
      <w:rPr>
        <w:sz w:val="18"/>
        <w:szCs w:val="18"/>
      </w:rPr>
      <w:t>»</w:t>
    </w:r>
    <w:r w:rsidR="00EF2B14"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3C" w:rsidRDefault="00F5303C">
      <w:pPr>
        <w:spacing w:line="240" w:lineRule="auto"/>
      </w:pPr>
      <w:r>
        <w:separator/>
      </w:r>
    </w:p>
  </w:footnote>
  <w:footnote w:type="continuationSeparator" w:id="0">
    <w:p w:rsidR="00F5303C" w:rsidRDefault="00F5303C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34AF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1F7C1C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163C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3DE1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09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141"/>
    <w:rsid w:val="00684527"/>
    <w:rsid w:val="00685336"/>
    <w:rsid w:val="00685381"/>
    <w:rsid w:val="00687401"/>
    <w:rsid w:val="006923B3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3156"/>
    <w:rsid w:val="00841A6F"/>
    <w:rsid w:val="00842279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0D62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05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19C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2FD1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CD5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D6FA6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3B5"/>
    <w:rsid w:val="00F50823"/>
    <w:rsid w:val="00F5198B"/>
    <w:rsid w:val="00F5303C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5086-9042-42A5-9F89-8E3C86D9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88</Pages>
  <Words>29500</Words>
  <Characters>168152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72</cp:revision>
  <cp:lastPrinted>2015-12-29T14:27:00Z</cp:lastPrinted>
  <dcterms:created xsi:type="dcterms:W3CDTF">2016-12-02T12:44:00Z</dcterms:created>
  <dcterms:modified xsi:type="dcterms:W3CDTF">2018-06-05T07:48:00Z</dcterms:modified>
</cp:coreProperties>
</file>